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EA5E45">
      <w:pPr>
        <w:rPr>
          <w:lang w:eastAsia="zh-CN"/>
        </w:rPr>
      </w:pPr>
      <w:r>
        <w:rPr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12573000</wp:posOffset>
            </wp:positionV>
            <wp:extent cx="254000" cy="495300"/>
            <wp:wrapNone/>
            <wp:docPr id="1000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1812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5E45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江苏省兴化市大垛中心校</w:t>
      </w:r>
      <w:r>
        <w:rPr>
          <w:b/>
          <w:bCs/>
          <w:sz w:val="28"/>
          <w:szCs w:val="28"/>
          <w:lang w:eastAsia="zh-CN"/>
        </w:rPr>
        <w:t>2019-2020</w:t>
      </w:r>
      <w:r>
        <w:rPr>
          <w:b/>
          <w:bCs/>
          <w:sz w:val="28"/>
          <w:szCs w:val="28"/>
          <w:lang w:eastAsia="zh-CN"/>
        </w:rPr>
        <w:t>学年九年级上学期化学期中考试试卷</w:t>
      </w:r>
    </w:p>
    <w:p w:rsidR="00EA5E4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一、选择题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1.“</w:t>
      </w:r>
      <w:r>
        <w:rPr>
          <w:color w:val="000000"/>
          <w:lang w:eastAsia="zh-CN"/>
        </w:rPr>
        <w:t>一带一路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赋予了古丝绸之路新的时代内涵。丝绸之路将我国古代的发明与技术传送到了国外。下列我国古代生产工艺中没有发生化学变化的是（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火药的发明</w:t>
      </w:r>
      <w:r>
        <w:rPr>
          <w:color w:val="000000"/>
          <w:lang w:eastAsia="zh-CN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51310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指南针的使用</w:t>
      </w:r>
      <w:r>
        <w:rPr>
          <w:color w:val="000000"/>
          <w:lang w:eastAsia="zh-CN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48233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瓷器的烧制</w:t>
      </w:r>
      <w:r>
        <w:rPr>
          <w:color w:val="000000"/>
          <w:lang w:eastAsia="zh-CN"/>
        </w:rPr>
        <w:t>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47400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青铜器的制造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下列物质的用途主要与其化学性质有关的是（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氧气用于潜水、医疗急救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015437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金刚石用于切割玻璃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石墨用作电池的电极</w:t>
      </w:r>
      <w:r>
        <w:rPr>
          <w:color w:val="000000"/>
          <w:lang w:eastAsia="zh-CN"/>
        </w:rPr>
        <w:t>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55994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活性炭用作冰箱除味剂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下列实验基本操作正确的是（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倾倒液体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658889" cy="582498"/>
            <wp:effectExtent l="19050" t="0" r="7861" b="0"/>
            <wp:docPr id="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295726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</w:t>
      </w:r>
      <w:r>
        <w:rPr>
          <w:color w:val="000000"/>
          <w:lang w:eastAsia="zh-CN"/>
        </w:rPr>
        <w:t>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93455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点燃酒精灯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525209" cy="544297"/>
            <wp:effectExtent l="19050" t="0" r="8191" b="0"/>
            <wp:docPr id="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380830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209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检查气密性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735279" cy="582498"/>
            <wp:effectExtent l="19050" t="0" r="7671" b="0"/>
            <wp:docPr id="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25456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5279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D. </w:t>
      </w:r>
      <w:r>
        <w:rPr>
          <w:color w:val="000000"/>
          <w:lang w:eastAsia="zh-CN"/>
        </w:rPr>
        <w:t>连接仪器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525209" cy="630238"/>
            <wp:effectExtent l="19050" t="0" r="8191" b="0"/>
            <wp:docPr id="1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273133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5209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下列实验室安全措施不正确的是（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易燃、易爆药品不能与强氧化性的物质混存，必须分开放置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不要用手接触药品，也不要尝药品的味道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如果将碱液沾到皮肤上，要用较多的水冲洗，再涂上硼酸溶液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向酒精灯内添加酒精时，不能少于酒精灯容积的</w:t>
      </w:r>
      <w:r>
        <w:rPr>
          <w:color w:val="000000"/>
          <w:lang w:eastAsia="zh-CN"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下列有关</w:t>
      </w:r>
      <w:r>
        <w:rPr>
          <w:color w:val="000000"/>
          <w:lang w:eastAsia="zh-CN"/>
        </w:rPr>
        <w:t>实验现象描述正确的是（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木炭在空气中燃烧生成二氧化碳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2456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铁丝在空气中剧烈燃烧，火星四射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镁条在空气中燃烧产生大量白雾</w:t>
      </w:r>
      <w:r>
        <w:rPr>
          <w:color w:val="000000"/>
          <w:lang w:eastAsia="zh-CN"/>
        </w:rPr>
        <w:t>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1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00613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氢气在空气中燃烧产生淡蓝色火焰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下列关于二氧化碳的说法错误的是（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大气层中二氧化碳过多会造成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温室效应</w:t>
      </w:r>
      <w:r>
        <w:rPr>
          <w:color w:val="000000"/>
          <w:lang w:eastAsia="zh-CN"/>
        </w:rPr>
        <w:t>”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固体二氧化碳被称为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干冰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，可用于人工降雨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用块状大理石和稀硫酸迅速制备大量二氧化碳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将二氧化碳通入紫色石蕊试液，紫色石蕊试液会变红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7.“</w:t>
      </w:r>
      <w:r>
        <w:rPr>
          <w:color w:val="000000"/>
          <w:lang w:eastAsia="zh-CN"/>
        </w:rPr>
        <w:t>水是生命之源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。下列关于水的说法正确的是（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硬水属于混合物，软水属于纯净物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可用明矾来区分硬水和软水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电解水生成氢气和氧气，说明水是由氢元素和氧元素组成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河水经过沉降、过滤、杀菌消毒等净化过程变成蒸馏水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8.2019</w:t>
      </w:r>
      <w:r>
        <w:rPr>
          <w:color w:val="000000"/>
          <w:lang w:eastAsia="zh-CN"/>
        </w:rPr>
        <w:t>年是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国际化学元素周期表年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。第一个发表元素周期表的科学家是（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门捷列夫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30222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拉瓦锡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39416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道尔顿</w:t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05436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卢瑟福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宏观辨识与微观探析是化学学科的核心素养之一。从微观角度解释下列宏观现象，其中不合理的是（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闻到桂花的香味</w:t>
      </w: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分子在不停地运动</w:t>
      </w:r>
      <w:r>
        <w:rPr>
          <w:color w:val="000000"/>
          <w:lang w:eastAsia="zh-CN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094184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温度计内汞柱液面上升</w:t>
      </w: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汞原子体积变大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向自行车轮胎中充气</w:t>
      </w: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分子间有间隔</w:t>
      </w:r>
      <w:r>
        <w:rPr>
          <w:color w:val="000000"/>
          <w:lang w:eastAsia="zh-CN"/>
        </w:rPr>
        <w:t>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1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29657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</w:t>
      </w:r>
      <w:r>
        <w:rPr>
          <w:color w:val="000000"/>
          <w:lang w:eastAsia="zh-CN"/>
        </w:rPr>
        <w:t>滴水中大约有</w:t>
      </w:r>
      <w:r>
        <w:rPr>
          <w:color w:val="000000"/>
          <w:lang w:eastAsia="zh-CN"/>
        </w:rPr>
        <w:t>1.67×10</w:t>
      </w:r>
      <w:r>
        <w:rPr>
          <w:color w:val="000000"/>
          <w:vertAlign w:val="superscript"/>
          <w:lang w:eastAsia="zh-CN"/>
        </w:rPr>
        <w:t>21</w:t>
      </w:r>
      <w:r>
        <w:rPr>
          <w:color w:val="000000"/>
          <w:lang w:eastAsia="zh-CN"/>
        </w:rPr>
        <w:t>个水分</w:t>
      </w:r>
      <w:r>
        <w:rPr>
          <w:color w:val="000000"/>
          <w:lang w:eastAsia="zh-CN"/>
        </w:rPr>
        <w:t>子</w:t>
      </w:r>
      <w:r>
        <w:rPr>
          <w:color w:val="000000"/>
          <w:lang w:eastAsia="zh-CN"/>
        </w:rPr>
        <w:t>——</w:t>
      </w:r>
      <w:r>
        <w:rPr>
          <w:color w:val="000000"/>
          <w:lang w:eastAsia="zh-CN"/>
        </w:rPr>
        <w:t>分子很小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已知某种氮的氧化物中氮、氧元素的质量之比为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，则该氧化物中氮元素的化合价为（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+2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748658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+3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1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360009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+4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19050" t="0" r="0" b="0"/>
            <wp:docPr id="2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410093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+5</w:t>
      </w:r>
    </w:p>
    <w:p w:rsidR="00EA5E4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二、不定项选择题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下列物质按照单质、氧化物、混合物顺序排列的是（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氧气、二氧化锰、空气</w:t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21073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氢气、碳酸氢铵、海水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氧化铁、锰酸钾、高锰酸钾</w:t>
      </w:r>
      <w:r>
        <w:rPr>
          <w:color w:val="000000"/>
          <w:lang w:eastAsia="zh-CN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78042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二氧化碳、水、石灰石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华为公司作为我国高新科技的代表，一直致力于核心技术的研发，其自主研制的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麒麟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芯片已达到世界领先水平，该芯片的主要材料为高纯度的单质硅。下图是硅元素在元素周期表中的</w:t>
      </w:r>
      <w:r>
        <w:rPr>
          <w:color w:val="000000"/>
          <w:lang w:eastAsia="zh-CN"/>
        </w:rPr>
        <w:t>相关信息及其原子结构示意图，下列说法正确的是（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EA5E45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222286" cy="563397"/>
            <wp:effectExtent l="19050" t="0" r="0" b="0"/>
            <wp:docPr id="2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958925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22286" cy="56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硅元素属于金属元素</w:t>
      </w:r>
      <w:r>
        <w:rPr>
          <w:color w:val="000000"/>
          <w:lang w:eastAsia="zh-CN"/>
        </w:rPr>
        <w:t>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2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8192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硅元素的相对原子质量为</w:t>
      </w:r>
      <w:r>
        <w:rPr>
          <w:color w:val="000000"/>
          <w:lang w:eastAsia="zh-CN"/>
        </w:rPr>
        <w:t>28.09g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硅原子的中子数是</w:t>
      </w:r>
      <w:r>
        <w:rPr>
          <w:color w:val="000000"/>
          <w:lang w:eastAsia="zh-CN"/>
        </w:rPr>
        <w:t>28                                          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40679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硅原子的最外层电子数是</w:t>
      </w:r>
      <w:r>
        <w:rPr>
          <w:color w:val="000000"/>
          <w:lang w:eastAsia="zh-CN"/>
        </w:rPr>
        <w:t>4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下列有关元素、原子、分子和离子的说法正确的是（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同种元素的原子核内质子数与中子数一定相等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分子的质量一</w:t>
      </w:r>
      <w:r>
        <w:rPr>
          <w:color w:val="000000"/>
          <w:lang w:eastAsia="zh-CN"/>
        </w:rPr>
        <w:t>定大于原子的质量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原子的质量几乎集中在原子核上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原子可通过得、失电子变成离子，离子也可通过失、得到电子变成原子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我国科学家屠呦呦因研制出青蒿素</w:t>
      </w:r>
      <w:r>
        <w:rPr>
          <w:color w:val="000000"/>
          <w:lang w:eastAsia="zh-CN"/>
        </w:rPr>
        <w:t>(C</w:t>
      </w:r>
      <w:r>
        <w:rPr>
          <w:color w:val="000000"/>
          <w:vertAlign w:val="subscript"/>
          <w:lang w:eastAsia="zh-CN"/>
        </w:rPr>
        <w:t>15</w:t>
      </w:r>
      <w:r>
        <w:rPr>
          <w:color w:val="000000"/>
          <w:lang w:eastAsia="zh-CN"/>
        </w:rPr>
        <w:t>H</w:t>
      </w:r>
      <w:r>
        <w:rPr>
          <w:color w:val="000000"/>
          <w:vertAlign w:val="subscript"/>
          <w:lang w:eastAsia="zh-CN"/>
        </w:rPr>
        <w:t>22</w:t>
      </w:r>
      <w:r>
        <w:rPr>
          <w:color w:val="000000"/>
          <w:lang w:eastAsia="zh-CN"/>
        </w:rPr>
        <w:t>O</w:t>
      </w:r>
      <w:r>
        <w:rPr>
          <w:color w:val="000000"/>
          <w:vertAlign w:val="subscript"/>
          <w:lang w:eastAsia="zh-CN"/>
        </w:rPr>
        <w:t>5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和双氢青蒿素</w:t>
      </w:r>
      <w:r>
        <w:rPr>
          <w:color w:val="000000"/>
          <w:lang w:eastAsia="zh-CN"/>
        </w:rPr>
        <w:t>(C</w:t>
      </w:r>
      <w:r>
        <w:rPr>
          <w:color w:val="000000"/>
          <w:vertAlign w:val="subscript"/>
          <w:lang w:eastAsia="zh-CN"/>
        </w:rPr>
        <w:t>15</w:t>
      </w:r>
      <w:r>
        <w:rPr>
          <w:color w:val="000000"/>
          <w:lang w:eastAsia="zh-CN"/>
        </w:rPr>
        <w:t>H</w:t>
      </w:r>
      <w:r>
        <w:rPr>
          <w:color w:val="000000"/>
          <w:vertAlign w:val="subscript"/>
          <w:lang w:eastAsia="zh-CN"/>
        </w:rPr>
        <w:t>24</w:t>
      </w:r>
      <w:r>
        <w:rPr>
          <w:color w:val="000000"/>
          <w:lang w:eastAsia="zh-CN"/>
        </w:rPr>
        <w:t>O</w:t>
      </w:r>
      <w:r>
        <w:rPr>
          <w:color w:val="000000"/>
          <w:vertAlign w:val="subscript"/>
          <w:lang w:eastAsia="zh-CN"/>
        </w:rPr>
        <w:t>5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而荣获了诺贝尔奖。下列说法正确的是（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青蒿素中共含有</w:t>
      </w:r>
      <w:r>
        <w:rPr>
          <w:color w:val="000000"/>
          <w:lang w:eastAsia="zh-CN"/>
        </w:rPr>
        <w:t>42</w:t>
      </w:r>
      <w:r>
        <w:rPr>
          <w:color w:val="000000"/>
          <w:lang w:eastAsia="zh-CN"/>
        </w:rPr>
        <w:t>个原子</w:t>
      </w:r>
      <w:r>
        <w:rPr>
          <w:color w:val="000000"/>
          <w:lang w:eastAsia="zh-CN"/>
        </w:rPr>
        <w:t>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19050" t="0" r="9449" b="0"/>
            <wp:docPr id="2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77443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青蒿素和双氢青蒿素分子的构成一定不同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青蒿素中碳元素和氢元素的质量比为</w:t>
      </w:r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22       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19050" t="0" r="9500" b="0"/>
            <wp:docPr id="27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185309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双氢青蒿素中氢元素质量分数最大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下列有关元素与人体健康的说法不正确的是（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:rsidR="00EA5E4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人体必需的元素有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多种</w:t>
      </w:r>
      <w:r>
        <w:rPr>
          <w:lang w:eastAsia="zh-CN"/>
        </w:rPr>
        <w:br/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缺钴、铁易得贫血症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缺钙有可能导致骨骼疏松、畸形，易得佝偻病</w:t>
      </w:r>
      <w:r>
        <w:rPr>
          <w:lang w:eastAsia="zh-CN"/>
        </w:rPr>
        <w:br/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缺碘会使儿童发育停滞，智力低下，严重会得侏儒症</w:t>
      </w:r>
    </w:p>
    <w:p w:rsidR="00EA5E45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三、非选择题</w:t>
      </w:r>
      <w:r>
        <w:rPr>
          <w:b/>
          <w:bCs/>
          <w:sz w:val="24"/>
          <w:szCs w:val="24"/>
          <w:lang w:eastAsia="zh-CN"/>
        </w:rPr>
        <w:t>(</w:t>
      </w:r>
      <w:r>
        <w:rPr>
          <w:b/>
          <w:bCs/>
          <w:sz w:val="24"/>
          <w:szCs w:val="24"/>
          <w:lang w:eastAsia="zh-CN"/>
        </w:rPr>
        <w:t>共</w:t>
      </w:r>
      <w:r>
        <w:rPr>
          <w:b/>
          <w:bCs/>
          <w:sz w:val="24"/>
          <w:szCs w:val="24"/>
          <w:lang w:eastAsia="zh-CN"/>
        </w:rPr>
        <w:t>40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)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16.            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）用数字和化学符号表示：</w:t>
      </w:r>
      <w:r>
        <w:rPr>
          <w:color w:val="000000"/>
          <w:lang w:eastAsia="zh-CN"/>
        </w:rPr>
        <w:t xml:space="preserve">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①3</w:t>
      </w:r>
      <w:r>
        <w:rPr>
          <w:color w:val="000000"/>
          <w:lang w:eastAsia="zh-CN"/>
        </w:rPr>
        <w:t>个氮分子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碘原子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硫离子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④</w:t>
      </w:r>
      <w:r>
        <w:rPr>
          <w:color w:val="000000"/>
          <w:lang w:eastAsia="zh-CN"/>
        </w:rPr>
        <w:t>铵根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⑤</w:t>
      </w:r>
      <w:r>
        <w:rPr>
          <w:color w:val="000000"/>
          <w:lang w:eastAsia="zh-CN"/>
        </w:rPr>
        <w:t>碳酸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⑥</w:t>
      </w:r>
      <w:r>
        <w:rPr>
          <w:color w:val="000000"/>
          <w:lang w:eastAsia="zh-CN"/>
        </w:rPr>
        <w:t>氧化</w:t>
      </w:r>
      <w:r>
        <w:rPr>
          <w:color w:val="000000"/>
          <w:lang w:eastAsia="zh-CN"/>
        </w:rPr>
        <w:t>铝中铝元素显</w:t>
      </w:r>
      <w:r>
        <w:rPr>
          <w:color w:val="000000"/>
          <w:lang w:eastAsia="zh-CN"/>
        </w:rPr>
        <w:t>+3</w:t>
      </w:r>
      <w:r>
        <w:rPr>
          <w:color w:val="000000"/>
          <w:lang w:eastAsia="zh-CN"/>
        </w:rPr>
        <w:t>价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）化学世界千变万化，请写出下列反应的文字表达式：</w:t>
      </w:r>
      <w:r>
        <w:rPr>
          <w:color w:val="000000"/>
          <w:lang w:eastAsia="zh-CN"/>
        </w:rPr>
        <w:t xml:space="preserve">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①</w:t>
      </w:r>
      <w:r>
        <w:rPr>
          <w:color w:val="000000"/>
          <w:lang w:eastAsia="zh-CN"/>
        </w:rPr>
        <w:t>加热碳酸氢铵固体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②</w:t>
      </w:r>
      <w:r>
        <w:rPr>
          <w:color w:val="000000"/>
          <w:lang w:eastAsia="zh-CN"/>
        </w:rPr>
        <w:t>石蜡在空气中燃烧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③</w:t>
      </w:r>
      <w:r>
        <w:rPr>
          <w:color w:val="000000"/>
          <w:lang w:eastAsia="zh-CN"/>
        </w:rPr>
        <w:t>铁丝在氧气中燃烧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以上反应中属于分解反应的有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填序号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。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一种常见绿色固体，其主要成分甲由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四种元素组成，受热会生成三种物质，其中乙为黑色固体，另外两种是绿色植物光合作用的原料。其中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元素为地壳中含量最高；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元素是一种人体含有的微量元素；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元素形成的单质，是所有物质中相对分子质量最小的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）写出下列元素的元素符号：</w:t>
      </w:r>
      <w:r>
        <w:rPr>
          <w:color w:val="000000"/>
          <w:lang w:eastAsia="zh-CN"/>
        </w:rPr>
        <w:t>C________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）写出乙的化学式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）写出甲受热的文字表达式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利用红磷燃烧测定空气中氧气体积分数的实验中，传感器记录集气瓶中气压随时间变化的情况如图所示。</w:t>
      </w:r>
      <w:r>
        <w:rPr>
          <w:color w:val="000000"/>
          <w:lang w:eastAsia="zh-CN"/>
        </w:rPr>
        <w:t xml:space="preserve">  </w:t>
      </w:r>
    </w:p>
    <w:p w:rsidR="00EA5E45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2721508" cy="1098156"/>
            <wp:effectExtent l="19050" t="0" r="2642" b="0"/>
            <wp:docPr id="28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91051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21508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中红磷燃烧的文字表达式是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）燃烧结束，等到集气瓶冷却到室温，打开止水夹，观察到的现象是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，由此得出结论：空气中氧气约占空气总体积的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）图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中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段气压变化的原因是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CD</w:t>
      </w:r>
      <w:r>
        <w:rPr>
          <w:color w:val="000000"/>
          <w:lang w:eastAsia="zh-CN"/>
        </w:rPr>
        <w:t>段气压变化的原因是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DE</w:t>
      </w:r>
      <w:r>
        <w:rPr>
          <w:color w:val="000000"/>
          <w:lang w:eastAsia="zh-CN"/>
        </w:rPr>
        <w:t>段气压变化的原因是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）该实验中红磷需足量，目的是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；如果实验结果偏小，可能的原因有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答一点即可</w:t>
      </w:r>
      <w:r>
        <w:rPr>
          <w:color w:val="000000"/>
          <w:lang w:eastAsia="zh-CN"/>
        </w:rPr>
        <w:t>)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）图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中实验装置始终密闭，优点是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根据下列装置，结合所学化学知识回答问题：</w:t>
      </w:r>
    </w:p>
    <w:p w:rsidR="00EA5E45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5146980" cy="1355979"/>
            <wp:effectExtent l="19050" t="0" r="0" b="0"/>
            <wp:docPr id="29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013056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46980" cy="135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）写出有标号仪器的名称：</w:t>
      </w:r>
      <w:r>
        <w:rPr>
          <w:color w:val="000000"/>
          <w:lang w:eastAsia="zh-CN"/>
        </w:rPr>
        <w:t>①________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②________ 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）用氯酸钾制取氧气的文字表达式为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，应选择的发生和收集装置是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，若用装置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收集氧气则气体应从</w:t>
      </w:r>
      <w:r>
        <w:rPr>
          <w:color w:val="000000"/>
          <w:lang w:eastAsia="zh-CN"/>
        </w:rPr>
        <w:t>________(</w:t>
      </w:r>
      <w:r>
        <w:rPr>
          <w:color w:val="000000"/>
          <w:lang w:eastAsia="zh-CN"/>
        </w:rPr>
        <w:t>填</w:t>
      </w:r>
      <w:r>
        <w:rPr>
          <w:color w:val="000000"/>
          <w:lang w:eastAsia="zh-CN"/>
        </w:rPr>
        <w:t>“a"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“b”)</w:t>
      </w:r>
      <w:r>
        <w:rPr>
          <w:color w:val="000000"/>
          <w:lang w:eastAsia="zh-CN"/>
        </w:rPr>
        <w:t>通入。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）用装置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组合制取氧气的文字表达式为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。用装置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与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组合还能制取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气体，反应的文字表达式为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；可以用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检验该气体，现象是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。装置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比较，用分液漏斗代替长颈漏斗进行实验的优点是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）实验室用加热氯化铵和氢氧化钙固体混合物的方法来制取氨气。氨气密度比空气密度小极易溶于水。则要选择的发生和收集装置是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硝酸铵</w:t>
      </w:r>
      <w:r>
        <w:rPr>
          <w:color w:val="000000"/>
          <w:lang w:eastAsia="zh-CN"/>
        </w:rPr>
        <w:t>(NH</w:t>
      </w:r>
      <w:r>
        <w:rPr>
          <w:color w:val="000000"/>
          <w:vertAlign w:val="subscript"/>
          <w:lang w:eastAsia="zh-CN"/>
        </w:rPr>
        <w:t>4</w:t>
      </w:r>
      <w:r>
        <w:rPr>
          <w:color w:val="000000"/>
          <w:lang w:eastAsia="zh-CN"/>
        </w:rPr>
        <w:t>NO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)</w:t>
      </w:r>
      <w:r>
        <w:rPr>
          <w:color w:val="000000"/>
          <w:lang w:eastAsia="zh-CN"/>
        </w:rPr>
        <w:t>受到撞击或受热后会发生爆炸性的分解，可用作炸药。又因其含氮量比较高，也用作化学肥料。试计算：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）硝酸铵中各元素的质量比。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200g</w:t>
      </w:r>
      <w:r>
        <w:rPr>
          <w:color w:val="000000"/>
          <w:lang w:eastAsia="zh-CN"/>
        </w:rPr>
        <w:t>硝酸铵中含氮元素的质量。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）多少克硫酸铵中的氮元素与</w:t>
      </w:r>
      <w:r>
        <w:rPr>
          <w:color w:val="000000"/>
          <w:lang w:eastAsia="zh-CN"/>
        </w:rPr>
        <w:t>200g</w:t>
      </w:r>
      <w:r>
        <w:rPr>
          <w:color w:val="000000"/>
          <w:lang w:eastAsia="zh-CN"/>
        </w:rPr>
        <w:t>硝酸铵中氮元素的质量相当</w:t>
      </w:r>
      <w:r>
        <w:rPr>
          <w:color w:val="000000"/>
          <w:lang w:eastAsia="zh-CN"/>
        </w:rPr>
        <w:t xml:space="preserve">?    </w:t>
      </w:r>
    </w:p>
    <w:p w:rsidR="00EA5E45">
      <w:pPr>
        <w:rPr>
          <w:lang w:eastAsia="zh-CN"/>
        </w:rPr>
      </w:pPr>
      <w:r>
        <w:rPr>
          <w:lang w:eastAsia="zh-CN"/>
        </w:rPr>
        <w:br w:type="page"/>
      </w:r>
    </w:p>
    <w:p w:rsidR="00EA5E45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EA5E45">
      <w:pPr>
        <w:rPr>
          <w:lang w:eastAsia="zh-CN"/>
        </w:rPr>
      </w:pPr>
      <w:r>
        <w:rPr>
          <w:lang w:eastAsia="zh-CN"/>
        </w:rPr>
        <w:t>一、选择题</w:t>
      </w:r>
      <w:r>
        <w:rPr>
          <w:lang w:eastAsia="zh-CN"/>
        </w:rPr>
        <w:t xml:space="preserve">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物理变化、化学变化的特点及其判别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火药燃烧时发生爆炸，生成了新物质，属于化学变化，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指南针是利用磁场的变化，辨明方向，是物理变化，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瓷器的烧制有新物质生成，有新物质生成，是化学变化，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青铜器的制造有新物质生成，是化学变化，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【分析】有新物质生成的变化是化学变化，没有新物质</w:t>
      </w:r>
      <w:r>
        <w:rPr>
          <w:color w:val="000000"/>
          <w:lang w:eastAsia="zh-CN"/>
        </w:rPr>
        <w:t>生成的变化是物理变化，据此分析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化学性质与物理性质的差别及应用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氧气能够供给呼吸，用于潜水，医疗急救，属于化学性质，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金刚石是纯天然最硬的物质，用于裁割玻璃开，是物理性质，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石墨具有良好的导电性，能够做电极，是物理性质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，不符合题意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活性炭具有疏松多孔结构，具有吸附性，是物理性质，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【分析】物质需要发生化学变化才能表现出来的性质就是化学性质，物质不需要发生化学变化就能表现出来的性质就是物理性质，据此分析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实验室常见的仪器及使用，药品的取用，检查装置的气密性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倾倒液体时，瓶口紧挨，瓶塞倒放，标签朝向手心，操作错误，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点燃酒精灯时禁止向燃着的酒精灯内添加酒精，禁止用燃着的酒精灯去引燃另一盏酒精灯，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检查图中的装置气密性时，将导管的一端放入水中，用水握着试管，若在导管口看到有气泡生成，说明装置的气密</w:t>
      </w:r>
      <w:r>
        <w:rPr>
          <w:color w:val="000000"/>
          <w:lang w:eastAsia="zh-CN"/>
        </w:rPr>
        <w:t>性良好，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连接仪器时，左手拿试管，右手拿橡皮塞，先润湿，然后延一个方向慢慢转动，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、根据倾倒液体的注意事项分析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B</w:t>
      </w:r>
      <w:r>
        <w:rPr>
          <w:color w:val="000000"/>
          <w:lang w:eastAsia="zh-CN"/>
        </w:rPr>
        <w:t>、根据酒精灯的使用方法分析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C</w:t>
      </w:r>
      <w:r>
        <w:rPr>
          <w:color w:val="000000"/>
          <w:lang w:eastAsia="zh-CN"/>
        </w:rPr>
        <w:t>、根据检查装置气密性的方法分析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D</w:t>
      </w:r>
      <w:r>
        <w:rPr>
          <w:color w:val="000000"/>
          <w:lang w:eastAsia="zh-CN"/>
        </w:rPr>
        <w:t>、根据连接仪器的方法分析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实验室常见的仪器及使用，药品的取用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 xml:space="preserve">A. </w:t>
      </w:r>
      <w:r>
        <w:rPr>
          <w:rFonts w:ascii="Arial"/>
          <w:color w:val="333333"/>
          <w:highlight w:val="white"/>
          <w:lang w:eastAsia="zh-CN"/>
        </w:rPr>
        <w:t>易燃、易爆药品不能与强氧化性的物质混存，否则会发生爆炸，必须分开放置，</w:t>
      </w:r>
      <w:r>
        <w:rPr>
          <w:rFonts w:ascii="Arial"/>
          <w:color w:val="333333"/>
          <w:highlight w:val="white"/>
          <w:lang w:eastAsia="zh-CN"/>
        </w:rPr>
        <w:t>A</w:t>
      </w:r>
      <w:r>
        <w:rPr>
          <w:rFonts w:ascii="Arial"/>
          <w:color w:val="333333"/>
          <w:highlight w:val="white"/>
          <w:lang w:eastAsia="zh-CN"/>
        </w:rPr>
        <w:t>不符合题意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不能用水触摸药品，也不能品尝任何化学药品的味道，因为有的药品腐蚀性或毒性，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将碱液粘在皮肤上，先用水冲洗，再涂上硼酸的操作是正确的，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向酒精灯内添加酒精时，不能超过其容积的三分之二，不能少于其容积的四分之一，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、根据易燃、易爆物质的存放分析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B</w:t>
      </w:r>
      <w:r>
        <w:rPr>
          <w:color w:val="000000"/>
          <w:lang w:eastAsia="zh-CN"/>
        </w:rPr>
        <w:t>、根据药品的取用方法分析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C</w:t>
      </w:r>
      <w:r>
        <w:rPr>
          <w:color w:val="000000"/>
          <w:lang w:eastAsia="zh-CN"/>
        </w:rPr>
        <w:t>、根据实验室的应急处理方法分析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D</w:t>
      </w:r>
      <w:r>
        <w:rPr>
          <w:color w:val="000000"/>
          <w:lang w:eastAsia="zh-CN"/>
        </w:rPr>
        <w:t>、根据酒精灯的使用方法分析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氧气与碳、磷、硫、铁等物质的反应现象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 xml:space="preserve">A. </w:t>
      </w:r>
      <w:r>
        <w:rPr>
          <w:rFonts w:ascii="Arial"/>
          <w:color w:val="333333"/>
          <w:highlight w:val="white"/>
          <w:lang w:eastAsia="zh-CN"/>
        </w:rPr>
        <w:t>木</w:t>
      </w:r>
      <w:r>
        <w:rPr>
          <w:rFonts w:ascii="Arial"/>
          <w:color w:val="333333"/>
          <w:highlight w:val="white"/>
          <w:lang w:eastAsia="zh-CN"/>
        </w:rPr>
        <w:t>炭在空气中燃烧发出白光，生成一种能使澄清石灰水变浑浊到气体，</w:t>
      </w:r>
      <w:r>
        <w:rPr>
          <w:rFonts w:ascii="Arial"/>
          <w:color w:val="333333"/>
          <w:highlight w:val="white"/>
          <w:lang w:eastAsia="zh-CN"/>
        </w:rPr>
        <w:t>A</w:t>
      </w:r>
      <w:r>
        <w:rPr>
          <w:rFonts w:ascii="Arial"/>
          <w:color w:val="333333"/>
          <w:highlight w:val="white"/>
          <w:lang w:eastAsia="zh-CN"/>
        </w:rPr>
        <w:t>不符合题意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铁丝在空气中不燃烧，在氧气中燃烧，火星四射，生成一种黑色固体，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镁条在空气中燃烧发出耀眼的白光，生成一种白色固体，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氢气在空气中燃烧发出淡蓝色火焰，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、根据木炭在空气中燃烧的现象分析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B</w:t>
      </w:r>
      <w:r>
        <w:rPr>
          <w:color w:val="000000"/>
          <w:lang w:eastAsia="zh-CN"/>
        </w:rPr>
        <w:t>、根据铁丝在空气中不燃烧分析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C</w:t>
      </w:r>
      <w:r>
        <w:rPr>
          <w:color w:val="000000"/>
          <w:lang w:eastAsia="zh-CN"/>
        </w:rPr>
        <w:t>、根据镁条在氧气中燃烧的现象分析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D</w:t>
      </w:r>
      <w:r>
        <w:rPr>
          <w:color w:val="000000"/>
          <w:lang w:eastAsia="zh-CN"/>
        </w:rPr>
        <w:t>、根据氢气在空气中燃烧的现象分析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二氧化碳的物理性质，二氧化碳的化学性质，二氧化碳对环境的影响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二氧化碳含量过多是温室效应的主要原因，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干冰在升华时吸热，可用于人工降雨，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大理石的主要成分是碳酸钙，和稀硫酸反应生成的硫酸钙微溶，会阻止反应，因此不能制备大量的二氧化碳，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二氧化碳和水反应生成的碳酸能使紫色石蕊变红，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、根据造成温室效应的气体分析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B</w:t>
      </w:r>
      <w:r>
        <w:rPr>
          <w:color w:val="000000"/>
          <w:lang w:eastAsia="zh-CN"/>
        </w:rPr>
        <w:t>、根据人工降雨的原理分析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C</w:t>
      </w:r>
      <w:r>
        <w:rPr>
          <w:color w:val="000000"/>
          <w:lang w:eastAsia="zh-CN"/>
        </w:rPr>
        <w:t>、根据硫酸钙微溶于水分析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D</w:t>
      </w:r>
      <w:r>
        <w:rPr>
          <w:color w:val="000000"/>
          <w:lang w:eastAsia="zh-CN"/>
        </w:rPr>
        <w:t>、根据二氧化碳和水反应生</w:t>
      </w:r>
      <w:r>
        <w:rPr>
          <w:color w:val="000000"/>
          <w:lang w:eastAsia="zh-CN"/>
        </w:rPr>
        <w:t>成碳酸分析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电解水实验，水的净化，硬水与软水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硬水中含有较多的可溶性钙镁化合物，软水中不含或含有较少可溶性钙镁化合物，都是混合物，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明矾可以使水中的悬浮物沉降下来，但不能区分硬软水，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电解水后生成氢气和氢气，表明水是由氢氧元素组成，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D. </w:t>
      </w:r>
      <w:r>
        <w:rPr>
          <w:rFonts w:ascii="Arial"/>
          <w:color w:val="333333"/>
          <w:highlight w:val="white"/>
          <w:lang w:eastAsia="zh-CN"/>
        </w:rPr>
        <w:t>河水经过沉降、过滤、杀菌消毒等净化过程</w:t>
      </w:r>
      <w:r>
        <w:rPr>
          <w:color w:val="000000"/>
          <w:lang w:eastAsia="zh-CN"/>
        </w:rPr>
        <w:t>只是除去了水中的不溶性杂质，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、混合物是含有多种物质的水，而纯净物是由一种物质组成的，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B</w:t>
      </w:r>
      <w:r>
        <w:rPr>
          <w:color w:val="000000"/>
          <w:lang w:eastAsia="zh-CN"/>
        </w:rPr>
        <w:t>、根据区分硬软水的方法分析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C</w:t>
      </w:r>
      <w:r>
        <w:rPr>
          <w:color w:val="000000"/>
          <w:lang w:eastAsia="zh-CN"/>
        </w:rPr>
        <w:t>、根据电解水的结论分析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D</w:t>
      </w:r>
      <w:r>
        <w:rPr>
          <w:color w:val="000000"/>
          <w:lang w:eastAsia="zh-CN"/>
        </w:rPr>
        <w:t>、根据水中除了不溶性杂质还有可溶性杂质分析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化学相关人物及贡献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门捷列夫发现并编制了元素周期表，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拉瓦锡第一次定量的测量了空气的组成，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道尔顿创建了原子学说，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卢瑟福创建了卢瑟福模型，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【分析】根据题中科学家在化学上的贡献分析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分子的定义与分子的特性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由</w:t>
      </w:r>
      <w:r>
        <w:rPr>
          <w:color w:val="000000"/>
          <w:lang w:eastAsia="zh-CN"/>
        </w:rPr>
        <w:t>于分子是不断运动的，因此人们能闻到桂花的香味，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当分子受热时，分子之间的间隔变大，因此温度计内汞柱液面上升，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因为分子之间存在间隔，所以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可以向</w:t>
      </w:r>
      <w:r>
        <w:rPr>
          <w:rFonts w:ascii="Arial"/>
          <w:color w:val="333333"/>
          <w:highlight w:val="white"/>
          <w:lang w:eastAsia="zh-CN"/>
        </w:rPr>
        <w:t>自行车轮胎中充气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分子的质量和体积都是很小的，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1</w:t>
      </w:r>
      <w:r>
        <w:rPr>
          <w:rFonts w:ascii="Arial"/>
          <w:color w:val="333333"/>
          <w:highlight w:val="white"/>
          <w:lang w:eastAsia="zh-CN"/>
        </w:rPr>
        <w:t>滴水中就大约有</w:t>
      </w:r>
      <w:r>
        <w:rPr>
          <w:rFonts w:ascii="Arial"/>
          <w:color w:val="333333"/>
          <w:highlight w:val="white"/>
          <w:lang w:eastAsia="zh-CN"/>
        </w:rPr>
        <w:t>1.67</w:t>
      </w:r>
      <w:r>
        <w:rPr>
          <w:rFonts w:ascii="Arial"/>
          <w:color w:val="333333"/>
          <w:highlight w:val="white"/>
          <w:lang w:eastAsia="zh-CN"/>
        </w:rPr>
        <w:t>×</w:t>
      </w:r>
      <w:r>
        <w:rPr>
          <w:rFonts w:ascii="Arial"/>
          <w:color w:val="333333"/>
          <w:highlight w:val="white"/>
          <w:lang w:eastAsia="zh-CN"/>
        </w:rPr>
        <w:t>10</w:t>
      </w:r>
      <w:r>
        <w:rPr>
          <w:rFonts w:ascii="Arial"/>
          <w:color w:val="333333"/>
          <w:highlight w:val="white"/>
          <w:vertAlign w:val="superscript"/>
          <w:lang w:eastAsia="zh-CN"/>
        </w:rPr>
        <w:t>21</w:t>
      </w:r>
      <w:r>
        <w:rPr>
          <w:rFonts w:ascii="Arial"/>
          <w:color w:val="333333"/>
          <w:highlight w:val="white"/>
          <w:lang w:eastAsia="zh-CN"/>
        </w:rPr>
        <w:t>个水分子，</w:t>
      </w:r>
      <w:r>
        <w:rPr>
          <w:rFonts w:ascii="Arial"/>
          <w:color w:val="333333"/>
          <w:highlight w:val="white"/>
          <w:lang w:eastAsia="zh-CN"/>
        </w:rPr>
        <w:t>D</w:t>
      </w:r>
      <w:r>
        <w:rPr>
          <w:rFonts w:ascii="Arial"/>
          <w:color w:val="333333"/>
          <w:highlight w:val="white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【分析】根据分子的特性分析：分子的质量和体积都很小，分子是不断运动的，分子之间有间隔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有关元素化合价的计算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【解答】设氮元素的化合价为</w:t>
      </w:r>
      <w:r>
        <w:rPr>
          <w:color w:val="000000"/>
          <w:lang w:eastAsia="zh-CN"/>
        </w:rPr>
        <w:t>x,</w:t>
      </w:r>
      <w:r>
        <w:rPr>
          <w:color w:val="000000"/>
          <w:lang w:eastAsia="zh-CN"/>
        </w:rPr>
        <w:t>则氧化物的化学式为</w:t>
      </w:r>
      <w:r>
        <w:rPr>
          <w:color w:val="000000"/>
          <w:lang w:eastAsia="zh-CN"/>
        </w:rPr>
        <w:t>N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Ox,</w:t>
      </w:r>
      <w:r>
        <w:rPr>
          <w:color w:val="000000"/>
          <w:lang w:eastAsia="zh-CN"/>
        </w:rPr>
        <w:t>即元素质量比为（</w:t>
      </w:r>
      <w:r>
        <w:rPr>
          <w:color w:val="000000"/>
          <w:lang w:eastAsia="zh-CN"/>
        </w:rPr>
        <w:t>14</w:t>
      </w:r>
      <m:oMath>
        <m:r>
          <w:rPr>
            <w:rFonts w:ascii="Cambria Math" w:hint="eastAsia"/>
            <w:lang w:eastAsia="zh-CN"/>
          </w:rPr>
          <m:t>×</m:t>
        </m:r>
      </m:oMath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）：</w:t>
      </w:r>
      <w:r>
        <w:rPr>
          <w:color w:val="000000"/>
          <w:lang w:eastAsia="zh-CN"/>
        </w:rPr>
        <w:t>16x=7:20</w:t>
      </w:r>
      <w:r>
        <w:rPr>
          <w:color w:val="000000"/>
          <w:lang w:eastAsia="zh-CN"/>
        </w:rPr>
        <w:t>，解得</w:t>
      </w:r>
      <w:r>
        <w:rPr>
          <w:color w:val="000000"/>
          <w:lang w:eastAsia="zh-CN"/>
        </w:rPr>
        <w:t>x=5</w:t>
      </w:r>
      <w:r>
        <w:rPr>
          <w:color w:val="000000"/>
          <w:lang w:eastAsia="zh-CN"/>
        </w:rPr>
        <w:t>，即氮元素的化合价是</w:t>
      </w:r>
      <w:r>
        <w:rPr>
          <w:color w:val="000000"/>
          <w:lang w:eastAsia="zh-CN"/>
        </w:rPr>
        <w:t>+5</w:t>
      </w:r>
      <w:r>
        <w:rPr>
          <w:color w:val="000000"/>
          <w:lang w:eastAsia="zh-CN"/>
        </w:rPr>
        <w:t>价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【分析】根据化学式的书写方法及元素质量比的计算方法分析</w:t>
      </w:r>
    </w:p>
    <w:p w:rsidR="00EA5E45">
      <w:pPr>
        <w:rPr>
          <w:lang w:eastAsia="zh-CN"/>
        </w:rPr>
      </w:pPr>
      <w:r>
        <w:rPr>
          <w:lang w:eastAsia="zh-CN"/>
        </w:rPr>
        <w:t>二、不定项选择题</w:t>
      </w:r>
      <w:r>
        <w:rPr>
          <w:lang w:eastAsia="zh-CN"/>
        </w:rPr>
        <w:t xml:space="preserve">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单质和化合物，纯净物和混合物，从组成上识别氧化物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氧气是由一种元素组成的纯净物，是单质，二氧化锰是由两种元素组成的，其中一种元素是氧元素的化合物，是氧化物，空气是由多种成分组成，是混合物，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氢气是由一种元素组成的纯净物，是单质，碳酸氢铵是多种元素组成的纯净物，是化合物，还是是由水和多种物质组成，是混合物，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氧化铁是由铁氧两种元素组成的氧化物，高锰酸钾和锰酸钾都是由三种元素组成的纯净物，是化合物，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二氧化碳是由碳氧元素组成的氧化物，水是由氢氧元素组成的氧化物，石灰石主要成分是碳酸钙，是混合物，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【分析】单质是由一种元素组成的纯净物，氧化物是由两种元素组成，其中一种元素之氧元素的化合物，混合物是由多种物质组成的，据此分析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D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原子结构示意图与离子结构示意图，元素周期表的特点及其应用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硅元素的元素名称带石字旁，是固态非非金属元素，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B. </w:t>
      </w:r>
      <w:r>
        <w:rPr>
          <w:rFonts w:ascii="Arial"/>
          <w:color w:val="333333"/>
          <w:highlight w:val="white"/>
          <w:lang w:eastAsia="zh-CN"/>
        </w:rPr>
        <w:t>硅元素的相对原子质量为</w:t>
      </w:r>
      <w:r>
        <w:rPr>
          <w:rFonts w:ascii="Arial"/>
          <w:color w:val="333333"/>
          <w:highlight w:val="white"/>
          <w:lang w:eastAsia="zh-CN"/>
        </w:rPr>
        <w:t>28.09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，单位是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从题中不能得到硅原子的中子数，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由其原子结构示意图可以，硅原子核外有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个电子层，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D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、根据元素名称分析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B</w:t>
      </w:r>
      <w:r>
        <w:rPr>
          <w:color w:val="000000"/>
          <w:lang w:eastAsia="zh-CN"/>
        </w:rPr>
        <w:t>、根据相对原子质量单位为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C</w:t>
      </w:r>
      <w:r>
        <w:rPr>
          <w:color w:val="000000"/>
          <w:lang w:eastAsia="zh-CN"/>
        </w:rPr>
        <w:t>、根据元素周期表的一格及原子结构示意图的含义分析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D</w:t>
      </w:r>
      <w:r>
        <w:rPr>
          <w:color w:val="000000"/>
          <w:lang w:eastAsia="zh-CN"/>
        </w:rPr>
        <w:t>、根据原子结构示意图分析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C,D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分子、原子、离子、元素与物质之间的关系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同种元素的原子核内质子数一定相同，但中子数不一定相同，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不能直接比较分子和原子的质量大小，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C.</w:t>
      </w:r>
      <w:r>
        <w:rPr>
          <w:color w:val="000000"/>
          <w:lang w:eastAsia="zh-CN"/>
        </w:rPr>
        <w:t>原子的质量几乎几种在原子核上，电子的质量几乎可以忽略不计，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离子是由原子得失电子形成的，因此原子也可以由离子失得电子形成，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CD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、根据原子核是由中子和质子构成的分析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B</w:t>
      </w:r>
      <w:r>
        <w:rPr>
          <w:color w:val="000000"/>
          <w:lang w:eastAsia="zh-CN"/>
        </w:rPr>
        <w:t>、根据分子和原子的概念分析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C</w:t>
      </w:r>
      <w:r>
        <w:rPr>
          <w:color w:val="000000"/>
          <w:lang w:eastAsia="zh-CN"/>
        </w:rPr>
        <w:t>、根据原子的质量分析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D</w:t>
      </w:r>
      <w:r>
        <w:rPr>
          <w:color w:val="000000"/>
          <w:lang w:eastAsia="zh-CN"/>
        </w:rPr>
        <w:t>、根据原子和离子的转化分析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化学式的书写及意义，化学式的相关计算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一个青蒿素分子中含有</w:t>
      </w:r>
      <w:r>
        <w:rPr>
          <w:color w:val="000000"/>
          <w:lang w:eastAsia="zh-CN"/>
        </w:rPr>
        <w:t>42</w:t>
      </w:r>
      <w:r>
        <w:rPr>
          <w:color w:val="000000"/>
          <w:lang w:eastAsia="zh-CN"/>
        </w:rPr>
        <w:t>个原子，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不符合题意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B.</w:t>
      </w:r>
      <w:r>
        <w:rPr>
          <w:color w:val="000000"/>
          <w:lang w:eastAsia="zh-CN"/>
        </w:rPr>
        <w:t>青蒿素和双青蒿素的分子式不同，因此构成不同，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C. </w:t>
      </w:r>
      <w:r>
        <w:rPr>
          <w:rFonts w:ascii="Arial"/>
          <w:color w:val="333333"/>
          <w:highlight w:val="white"/>
          <w:lang w:eastAsia="zh-CN"/>
        </w:rPr>
        <w:t>青蒿素中碳元素和氢元素的质量比为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12</w:t>
      </w:r>
      <m:oMath>
        <m:r>
          <w:rPr>
            <w:rFonts w:ascii="Cambria Math" w:hint="eastAsia"/>
            <w:lang w:eastAsia="zh-CN"/>
          </w:rPr>
          <m:t>×</m:t>
        </m:r>
      </m:oMath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）：（</w:t>
      </w:r>
      <w:r>
        <w:rPr>
          <w:color w:val="000000"/>
          <w:lang w:eastAsia="zh-CN"/>
        </w:rPr>
        <w:t>1</w:t>
      </w:r>
      <m:oMath>
        <m:r>
          <w:rPr>
            <w:rFonts w:ascii="Cambria Math" w:hint="eastAsia"/>
            <w:lang w:eastAsia="zh-CN"/>
          </w:rPr>
          <m:t>×</m:t>
        </m:r>
      </m:oMath>
      <w:r>
        <w:rPr>
          <w:color w:val="000000"/>
          <w:lang w:eastAsia="zh-CN"/>
        </w:rPr>
        <w:t>22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=90:11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D. </w:t>
      </w:r>
      <w:r>
        <w:rPr>
          <w:rFonts w:ascii="Arial"/>
          <w:color w:val="333333"/>
          <w:highlight w:val="white"/>
          <w:lang w:eastAsia="zh-CN"/>
        </w:rPr>
        <w:t>双氢青蒿素中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碳氢氧三种元素的质量比为（</w:t>
      </w:r>
      <w:r>
        <w:rPr>
          <w:color w:val="000000"/>
          <w:lang w:eastAsia="zh-CN"/>
        </w:rPr>
        <w:t>12</w:t>
      </w:r>
      <m:oMath>
        <m:r>
          <w:rPr>
            <w:rFonts w:ascii="Cambria Math" w:hint="eastAsia"/>
            <w:lang w:eastAsia="zh-CN"/>
          </w:rPr>
          <m:t>×</m:t>
        </m:r>
      </m:oMath>
      <w:r>
        <w:rPr>
          <w:color w:val="000000"/>
          <w:lang w:eastAsia="zh-CN"/>
        </w:rPr>
        <w:t>15</w:t>
      </w:r>
      <w:r>
        <w:rPr>
          <w:color w:val="000000"/>
          <w:lang w:eastAsia="zh-CN"/>
        </w:rPr>
        <w:t>）：（</w:t>
      </w:r>
      <w:r>
        <w:rPr>
          <w:color w:val="000000"/>
          <w:lang w:eastAsia="zh-CN"/>
        </w:rPr>
        <w:t>1</w:t>
      </w:r>
      <m:oMath>
        <m:r>
          <w:rPr>
            <w:rFonts w:ascii="Cambria Math" w:hint="eastAsia"/>
            <w:lang w:eastAsia="zh-CN"/>
          </w:rPr>
          <m:t>×</m:t>
        </m:r>
      </m:oMath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）：（</w:t>
      </w:r>
      <w:r>
        <w:rPr>
          <w:color w:val="000000"/>
          <w:lang w:eastAsia="zh-CN"/>
        </w:rPr>
        <w:t>16</w:t>
      </w:r>
      <m:oMath>
        <m:r>
          <w:rPr>
            <w:rFonts w:ascii="Cambria Math" w:hint="eastAsia"/>
            <w:lang w:eastAsia="zh-CN"/>
          </w:rPr>
          <m:t>×</m:t>
        </m:r>
      </m:oMath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），因此碳元素的质量分数最大，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B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、根据化学式的意义分析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B</w:t>
      </w:r>
      <w:r>
        <w:rPr>
          <w:color w:val="000000"/>
          <w:lang w:eastAsia="zh-CN"/>
        </w:rPr>
        <w:t>、根据物质的结构决定物质的性质分析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C</w:t>
      </w:r>
      <w:r>
        <w:rPr>
          <w:color w:val="000000"/>
          <w:lang w:eastAsia="zh-CN"/>
        </w:rPr>
        <w:t>、根据元素质量比的计算方法分析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D</w:t>
      </w:r>
      <w:r>
        <w:rPr>
          <w:color w:val="000000"/>
          <w:lang w:eastAsia="zh-CN"/>
        </w:rPr>
        <w:t>、根据元素质量分数的计算方法分析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A,D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人体的元素组成与元素对人体健康的重要作用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>A.</w:t>
      </w:r>
      <w:r>
        <w:rPr>
          <w:color w:val="000000"/>
          <w:lang w:eastAsia="zh-CN"/>
        </w:rPr>
        <w:t>人体必需的元素有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多种，不是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多种，说法错误，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符合题意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B. </w:t>
      </w:r>
      <w:r>
        <w:rPr>
          <w:rFonts w:ascii="Arial"/>
          <w:color w:val="333333"/>
          <w:highlight w:val="white"/>
          <w:lang w:eastAsia="zh-CN"/>
        </w:rPr>
        <w:t>缺钴、铁易得贫血症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，说法是正确的，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C. </w:t>
      </w:r>
      <w:r>
        <w:rPr>
          <w:rFonts w:ascii="Arial"/>
          <w:color w:val="333333"/>
          <w:highlight w:val="white"/>
          <w:lang w:eastAsia="zh-CN"/>
        </w:rPr>
        <w:t>缺钙有可能导致骨骼疏松、畸形，易得佝偻病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，说法是正确的，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不符合题意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D.</w:t>
      </w:r>
      <w:r>
        <w:rPr>
          <w:color w:val="000000"/>
          <w:lang w:eastAsia="zh-CN"/>
        </w:rPr>
        <w:t>缺锌会使儿童发育停滞，智力低下，得侏儒症，不是缺碘，</w:t>
      </w: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符合题意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AD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根据人体必需的化学元素及化学元素的生理功能分析</w:t>
      </w:r>
    </w:p>
    <w:p w:rsidR="00EA5E45">
      <w:pPr>
        <w:rPr>
          <w:lang w:eastAsia="zh-CN"/>
        </w:rPr>
      </w:pPr>
      <w:r>
        <w:rPr>
          <w:lang w:eastAsia="zh-CN"/>
        </w:rPr>
        <w:t>三、非选择题</w:t>
      </w:r>
      <w:r>
        <w:rPr>
          <w:lang w:eastAsia="zh-CN"/>
        </w:rPr>
        <w:t>(</w:t>
      </w:r>
      <w:r>
        <w:rPr>
          <w:lang w:eastAsia="zh-CN"/>
        </w:rPr>
        <w:t>共</w:t>
      </w:r>
      <w:r>
        <w:rPr>
          <w:lang w:eastAsia="zh-CN"/>
        </w:rPr>
        <w:t>40</w:t>
      </w:r>
      <w:r>
        <w:rPr>
          <w:lang w:eastAsia="zh-CN"/>
        </w:rPr>
        <w:t>分</w:t>
      </w:r>
      <w:r>
        <w:rPr>
          <w:lang w:eastAsia="zh-CN"/>
        </w:rPr>
        <w:t xml:space="preserve">) 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3N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I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S</w:t>
      </w:r>
      <w:r>
        <w:rPr>
          <w:color w:val="000000"/>
          <w:vertAlign w:val="superscript"/>
          <w:lang w:eastAsia="zh-CN"/>
        </w:rPr>
        <w:t>2-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NH</w:t>
      </w:r>
      <w:r>
        <w:rPr>
          <w:color w:val="000000"/>
          <w:vertAlign w:val="subscript"/>
          <w:lang w:eastAsia="zh-CN"/>
        </w:rPr>
        <w:t>4</w:t>
      </w:r>
      <w:r>
        <w:rPr>
          <w:color w:val="000000"/>
          <w:vertAlign w:val="superscript"/>
          <w:lang w:eastAsia="zh-CN"/>
        </w:rPr>
        <w:t>+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H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CO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；</w:t>
      </w:r>
      <m:oMath>
        <m:r>
          <w:rPr>
            <w:rFonts w:ascii="Cambria Math" w:hint="eastAsia"/>
            <w:lang w:eastAsia="zh-CN"/>
          </w:rPr>
          <m:t>A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l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limUpp>
          <m:limUppPr>
            <m:ctrlPr>
              <w:rPr>
                <w:rFonts w:ascii="Cambria Math" w:hAnsi="Cambria Math"/>
              </w:rPr>
            </m:ctrlPr>
          </m:limUpp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O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3</m:t>
                </m:r>
              </m:sub>
            </m:sSub>
          </m:e>
          <m:lim>
            <m:r>
              <w:rPr>
                <w:rFonts w:ascii="Cambria Math" w:hint="eastAsia"/>
                <w:lang w:eastAsia="zh-CN"/>
              </w:rPr>
              <m:t>+3</m:t>
            </m:r>
          </m:lim>
        </m:limUpp>
      </m:oMath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）碳酸氢铵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534746" cy="219634"/>
            <wp:effectExtent l="19050" t="0" r="0" b="0"/>
            <wp:docPr id="30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5270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氨气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水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二氧化碳；石蜡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氧气</w:t>
      </w:r>
      <w:r>
        <w:rPr>
          <w:color w:val="000000"/>
          <w:lang w:eastAsia="zh-CN"/>
        </w:rPr>
        <w:t xml:space="preserve">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→</m:t>
            </m:r>
          </m:e>
          <m:lim>
            <m:r>
              <w:rPr>
                <w:rFonts w:ascii="Cambria Math" w:hint="eastAsia"/>
                <w:lang w:eastAsia="zh-CN"/>
              </w:rPr>
              <m:t>点燃</m:t>
            </m:r>
          </m:lim>
        </m:limUpp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二氧化碳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水；铁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氧气</w:t>
      </w:r>
      <w:r>
        <w:rPr>
          <w:color w:val="000000"/>
          <w:lang w:eastAsia="zh-CN"/>
        </w:rPr>
        <w:t xml:space="preserve">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→</m:t>
            </m:r>
          </m:e>
          <m:lim>
            <m:r>
              <w:rPr>
                <w:rFonts w:ascii="Cambria Math" w:hint="eastAsia"/>
                <w:lang w:eastAsia="zh-CN"/>
              </w:rPr>
              <m:t>点燃</m:t>
            </m:r>
          </m:lim>
        </m:limUpp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四氧化三铁；</w:t>
      </w:r>
      <w:r>
        <w:rPr>
          <w:color w:val="000000"/>
          <w:lang w:eastAsia="zh-CN"/>
        </w:rPr>
        <w:t xml:space="preserve">①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化学符号及其周围数字的意义，分解反应及其应用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①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在化学式前加数字表示分子个数，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个氮分子表示为：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3N</w:t>
      </w:r>
      <w:r>
        <w:rPr>
          <w:rFonts w:ascii="Arial"/>
          <w:color w:val="333333"/>
          <w:highlight w:val="white"/>
          <w:vertAlign w:val="subscript"/>
          <w:lang w:eastAsia="zh-CN"/>
        </w:rPr>
        <w:t>2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②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元素符号可以表示一个原子，因此碘原子表示为：</w:t>
      </w:r>
      <w:r>
        <w:rPr>
          <w:color w:val="000000"/>
          <w:lang w:eastAsia="zh-CN"/>
        </w:rPr>
        <w:t>I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③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硫原子在化学变化中得到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个电子形成硫离子，因此化学符号为：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S</w:t>
      </w:r>
      <w:r>
        <w:rPr>
          <w:rFonts w:ascii="Arial"/>
          <w:color w:val="333333"/>
          <w:highlight w:val="white"/>
          <w:vertAlign w:val="superscript"/>
          <w:lang w:eastAsia="zh-CN"/>
        </w:rPr>
        <w:t>2-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④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铵根离子带一个单位的正电荷，表示为：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NH</w:t>
      </w:r>
      <w:r>
        <w:rPr>
          <w:rFonts w:ascii="Arial"/>
          <w:color w:val="333333"/>
          <w:highlight w:val="white"/>
          <w:vertAlign w:val="subscript"/>
          <w:lang w:eastAsia="zh-CN"/>
        </w:rPr>
        <w:t>4</w:t>
      </w:r>
      <w:r>
        <w:rPr>
          <w:rFonts w:ascii="Arial"/>
          <w:color w:val="333333"/>
          <w:highlight w:val="white"/>
          <w:vertAlign w:val="superscript"/>
          <w:lang w:eastAsia="zh-CN"/>
        </w:rPr>
        <w:t>+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⑤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碳酸的化学式为：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H</w:t>
      </w:r>
      <w:r>
        <w:rPr>
          <w:rFonts w:ascii="Arial"/>
          <w:color w:val="333333"/>
          <w:highlight w:val="white"/>
          <w:vertAlign w:val="subscript"/>
          <w:lang w:eastAsia="zh-CN"/>
        </w:rPr>
        <w:t>2</w:t>
      </w:r>
      <w:r>
        <w:rPr>
          <w:rFonts w:ascii="Arial"/>
          <w:color w:val="333333"/>
          <w:highlight w:val="white"/>
          <w:lang w:eastAsia="zh-CN"/>
        </w:rPr>
        <w:t>CO</w:t>
      </w:r>
      <w:r>
        <w:rPr>
          <w:rFonts w:ascii="Arial"/>
          <w:color w:val="333333"/>
          <w:highlight w:val="white"/>
          <w:vertAlign w:val="subscript"/>
          <w:lang w:eastAsia="zh-CN"/>
        </w:rPr>
        <w:t>3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⑥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根据化合价写出化学式，元素的化合价写在元素符号的正上方，并且是数字在后符号在前，表示为：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362864" cy="257823"/>
            <wp:effectExtent l="19050" t="0" r="0" b="0"/>
            <wp:docPr id="31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732224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2864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）加热碳酸氢铵分解生成氨气、水和二氧化碳，文字表达式为：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碳酸氢铵</w:t>
      </w:r>
      <w:r>
        <w:rPr>
          <w:rFonts w:ascii="Arial"/>
          <w:color w:val="333333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534746" cy="219634"/>
            <wp:effectExtent l="19050" t="0" r="0" b="0"/>
            <wp:docPr id="32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95459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color w:val="333333"/>
          <w:lang w:eastAsia="zh-CN"/>
        </w:rPr>
        <w:t> </w:t>
      </w:r>
      <w:r>
        <w:rPr>
          <w:rFonts w:ascii="Arial"/>
          <w:color w:val="333333"/>
          <w:highlight w:val="white"/>
          <w:lang w:eastAsia="zh-CN"/>
        </w:rPr>
        <w:t>氨气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水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二氧化碳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石蜡质空气中燃烧生成二氧化碳和水，文字表达式为：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石蜡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氧气</w:t>
      </w:r>
      <w:r>
        <w:rPr>
          <w:rFonts w:ascii="Arial"/>
          <w:color w:val="333333"/>
          <w:lang w:eastAsia="zh-CN"/>
        </w:rPr>
        <w:t> 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→</m:t>
            </m:r>
          </m:e>
          <m:lim>
            <m:r>
              <w:rPr>
                <w:rFonts w:ascii="Cambria Math" w:hint="eastAsia"/>
                <w:lang w:eastAsia="zh-CN"/>
              </w:rPr>
              <m:t>点燃</m:t>
            </m:r>
          </m:lim>
        </m:limUpp>
      </m:oMath>
      <w:r>
        <w:rPr>
          <w:rFonts w:ascii="Arial"/>
          <w:color w:val="333333"/>
          <w:lang w:eastAsia="zh-CN"/>
        </w:rPr>
        <w:t> </w:t>
      </w:r>
      <w:r>
        <w:rPr>
          <w:rFonts w:ascii="Arial"/>
          <w:color w:val="333333"/>
          <w:highlight w:val="white"/>
          <w:lang w:eastAsia="zh-CN"/>
        </w:rPr>
        <w:t>二氧化碳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水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铁丝在氧气中燃烧的生成四氧化三铁，文字表达式为：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铁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氧气</w:t>
      </w:r>
      <w:r>
        <w:rPr>
          <w:rFonts w:ascii="Arial"/>
          <w:color w:val="333333"/>
          <w:lang w:eastAsia="zh-CN"/>
        </w:rPr>
        <w:t> 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→</m:t>
            </m:r>
          </m:e>
          <m:lim>
            <m:r>
              <w:rPr>
                <w:rFonts w:ascii="Cambria Math" w:hint="eastAsia"/>
                <w:lang w:eastAsia="zh-CN"/>
              </w:rPr>
              <m:t>点燃</m:t>
            </m:r>
          </m:lim>
        </m:limUpp>
      </m:oMath>
      <w:r>
        <w:rPr>
          <w:rFonts w:ascii="Arial"/>
          <w:color w:val="333333"/>
          <w:lang w:eastAsia="zh-CN"/>
        </w:rPr>
        <w:t> </w:t>
      </w:r>
      <w:r>
        <w:rPr>
          <w:rFonts w:ascii="Arial"/>
          <w:color w:val="333333"/>
          <w:highlight w:val="white"/>
          <w:lang w:eastAsia="zh-CN"/>
        </w:rPr>
        <w:t>四氧化三铁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分解反应是由一种物质反应生成多种物质的反应，因此选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①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）认清化学用语表达的对象是分子、原子、离子、元素还是化合价，在正确的化学用语前或者其他位置添加适当的数字表示正确的含义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）文字表达式的书写，根据反应原理写出反应物、生成物，中间用箭头相连，箭头上标注反应条件，分解反应的特点是一边多。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C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CuO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）碱式碳酸铜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534746" cy="219634"/>
            <wp:effectExtent l="19050" t="0" r="0" b="0"/>
            <wp:docPr id="33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686328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氧化铜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水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二氧化碳</w:t>
      </w:r>
      <w:r>
        <w:rPr>
          <w:color w:val="000000"/>
          <w:lang w:eastAsia="zh-CN"/>
        </w:rPr>
        <w:t xml:space="preserve">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地壳中元素的分布与含量，物质的鉴别、推断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【解答】根据题意，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A</w:t>
      </w:r>
      <w:r>
        <w:rPr>
          <w:rFonts w:ascii="Arial"/>
          <w:color w:val="333333"/>
          <w:highlight w:val="white"/>
          <w:lang w:eastAsia="zh-CN"/>
        </w:rPr>
        <w:t>元素为</w:t>
      </w:r>
      <w:r>
        <w:rPr>
          <w:rFonts w:ascii="Arial"/>
          <w:color w:val="333333"/>
          <w:highlight w:val="white"/>
          <w:lang w:eastAsia="zh-CN"/>
        </w:rPr>
        <w:t>地壳中含量最高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是氧元素，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C</w:t>
      </w:r>
      <w:r>
        <w:rPr>
          <w:rFonts w:ascii="Arial"/>
          <w:color w:val="333333"/>
          <w:highlight w:val="white"/>
          <w:lang w:eastAsia="zh-CN"/>
        </w:rPr>
        <w:t>元素形成的单质，是所有物质中相对分子质量最小的。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则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是氢元素，一种绿色固体，则固体是碱式碳酸铜，则乙是氧化铜，另外两种物质是二氧化碳和水，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一种人体含有的微量元素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是铜元素，因此</w:t>
      </w:r>
      <w:r>
        <w:rPr>
          <w:color w:val="000000"/>
          <w:lang w:eastAsia="zh-CN"/>
        </w:rPr>
        <w:t>C :H ,D :C ,</w:t>
      </w:r>
      <w:r>
        <w:rPr>
          <w:color w:val="000000"/>
          <w:lang w:eastAsia="zh-CN"/>
        </w:rPr>
        <w:t>乙的化学式为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CuO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，甲受热的文字表达式为：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碱式碳酸铜</w:t>
      </w:r>
      <w:r>
        <w:rPr>
          <w:rFonts w:ascii="Arial"/>
          <w:color w:val="333333"/>
          <w:lang w:eastAsia="zh-CN"/>
        </w:rPr>
        <w:t> </w:t>
      </w:r>
      <w:r>
        <w:rPr>
          <w:noProof/>
          <w:lang w:eastAsia="zh-CN"/>
        </w:rPr>
        <w:drawing>
          <wp:inline distT="0" distB="0" distL="0" distR="0">
            <wp:extent cx="534746" cy="219634"/>
            <wp:effectExtent l="19050" t="0" r="0" b="0"/>
            <wp:docPr id="34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593619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219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color w:val="333333"/>
          <w:lang w:eastAsia="zh-CN"/>
        </w:rPr>
        <w:t> </w:t>
      </w:r>
      <w:r>
        <w:rPr>
          <w:rFonts w:ascii="Arial"/>
          <w:color w:val="333333"/>
          <w:highlight w:val="white"/>
          <w:lang w:eastAsia="zh-CN"/>
        </w:rPr>
        <w:t>氧化铜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水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二氧化碳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【分析】推断题的关键是抓住题眼，题中提到的绿色固体，中学最常见的是碱式碳酸铜，光合作用的原料是二氧化碳和水，地壳中含量最多的元素是氧元素，据此分析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）磷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氧气</w:t>
      </w:r>
      <w:r>
        <w:rPr>
          <w:color w:val="000000"/>
          <w:lang w:eastAsia="zh-CN"/>
        </w:rPr>
        <w:t xml:space="preserve">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→</m:t>
            </m:r>
          </m:e>
          <m:lim>
            <m:r>
              <w:rPr>
                <w:rFonts w:ascii="Cambria Math" w:hint="eastAsia"/>
                <w:lang w:eastAsia="zh-CN"/>
              </w:rPr>
              <m:t>点燃</m:t>
            </m:r>
          </m:lim>
        </m:limUpp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五氧化二磷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）水沿导管进入集气瓶，水面升至</w:t>
      </w:r>
      <w:r>
        <w:rPr>
          <w:color w:val="000000"/>
          <w:lang w:eastAsia="zh-CN"/>
        </w:rPr>
        <w:t>“1”</w:t>
      </w:r>
      <w:r>
        <w:rPr>
          <w:color w:val="000000"/>
          <w:lang w:eastAsia="zh-CN"/>
        </w:rPr>
        <w:t>刻度；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5</m:t>
            </m:r>
          </m:den>
        </m:f>
      </m:oMath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）红磷燃烧放热，集气瓶内气体膨胀，气压增大；红磷燃烧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消耗氧气，使集气瓶内气压减小；打开止水夹后，水沿导管进入集气瓶，使集气瓶内气压增大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）将集气瓶内氧气完全消耗；红磷的量不足（或装置漏气或未等集气瓶冷却到室温就打开止水夹）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）实验过程无污染；实验结果无误差</w:t>
      </w:r>
      <w:r>
        <w:rPr>
          <w:color w:val="000000"/>
          <w:lang w:eastAsia="zh-CN"/>
        </w:rPr>
        <w:t xml:space="preserve">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测定空气中的氧气含量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）红磷在空气中燃烧生成五氧化二磷，文字表达式为：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磷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氧气</w:t>
      </w:r>
      <w:r>
        <w:rPr>
          <w:rFonts w:ascii="Arial"/>
          <w:color w:val="333333"/>
          <w:lang w:eastAsia="zh-CN"/>
        </w:rPr>
        <w:t> 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→</m:t>
            </m:r>
          </m:e>
          <m:lim>
            <m:r>
              <w:rPr>
                <w:rFonts w:ascii="Cambria Math" w:hint="eastAsia"/>
                <w:lang w:eastAsia="zh-CN"/>
              </w:rPr>
              <m:t>点燃</m:t>
            </m:r>
          </m:lim>
        </m:limUpp>
      </m:oMath>
      <w:r>
        <w:rPr>
          <w:rFonts w:ascii="Arial"/>
          <w:color w:val="333333"/>
          <w:lang w:eastAsia="zh-CN"/>
        </w:rPr>
        <w:t> </w:t>
      </w:r>
      <w:r>
        <w:rPr>
          <w:rFonts w:ascii="Arial"/>
          <w:color w:val="333333"/>
          <w:highlight w:val="white"/>
          <w:lang w:eastAsia="zh-CN"/>
        </w:rPr>
        <w:t>五氧化二磷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）由于红磷燃烧消耗掉集气瓶内的氧气，使得压强变小，因此打开止水夹后，现象是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、水沿导管进入集气瓶，水面升至</w:t>
      </w:r>
      <w:r>
        <w:rPr>
          <w:rFonts w:ascii="Arial"/>
          <w:color w:val="333333"/>
          <w:highlight w:val="white"/>
          <w:lang w:eastAsia="zh-CN"/>
        </w:rPr>
        <w:t>“</w:t>
      </w:r>
      <w:r>
        <w:rPr>
          <w:rFonts w:ascii="Arial"/>
          <w:color w:val="333333"/>
          <w:highlight w:val="white"/>
          <w:lang w:eastAsia="zh-CN"/>
        </w:rPr>
        <w:t>1</w:t>
      </w:r>
      <w:r>
        <w:rPr>
          <w:rFonts w:ascii="Arial"/>
          <w:color w:val="333333"/>
          <w:highlight w:val="white"/>
          <w:lang w:eastAsia="zh-CN"/>
        </w:rPr>
        <w:t>”</w:t>
      </w:r>
      <w:r>
        <w:rPr>
          <w:rFonts w:ascii="Arial"/>
          <w:color w:val="333333"/>
          <w:highlight w:val="white"/>
          <w:lang w:eastAsia="zh-CN"/>
        </w:rPr>
        <w:t>刻度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，得出结论为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空气中氧气约占空气总体积的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五分之一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BC</w:t>
      </w:r>
      <w:r>
        <w:rPr>
          <w:color w:val="000000"/>
          <w:lang w:eastAsia="zh-CN"/>
        </w:rPr>
        <w:t>端气压增大，，是因为红磷燃烧放热，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CD</w:t>
      </w:r>
      <w:r>
        <w:rPr>
          <w:rFonts w:ascii="Arial"/>
          <w:color w:val="333333"/>
          <w:highlight w:val="white"/>
          <w:lang w:eastAsia="zh-CN"/>
        </w:rPr>
        <w:t>段气压减小，是因为，红磷燃烧消耗了集气瓶内的氧气，使得瓶内气体的体积变小，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DE</w:t>
      </w:r>
      <w:r>
        <w:rPr>
          <w:rFonts w:ascii="Arial"/>
          <w:color w:val="333333"/>
          <w:highlight w:val="white"/>
          <w:lang w:eastAsia="zh-CN"/>
        </w:rPr>
        <w:t>段气压增大，是因为水进入了集气瓶内</w:t>
      </w:r>
      <w:r>
        <w:rPr>
          <w:lang w:eastAsia="zh-CN"/>
        </w:rPr>
        <w:br/>
      </w:r>
      <w:r>
        <w:rPr>
          <w:rFonts w:ascii="Arial"/>
          <w:color w:val="333333"/>
          <w:highlight w:val="white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（</w:t>
      </w:r>
      <w:r>
        <w:rPr>
          <w:rFonts w:ascii="Arial"/>
          <w:color w:val="333333"/>
          <w:highlight w:val="white"/>
          <w:lang w:eastAsia="zh-CN"/>
        </w:rPr>
        <w:t>4</w:t>
      </w:r>
      <w:r>
        <w:rPr>
          <w:rFonts w:ascii="Arial"/>
          <w:color w:val="333333"/>
          <w:highlight w:val="white"/>
          <w:lang w:eastAsia="zh-CN"/>
        </w:rPr>
        <w:t>）为了保证氧气尽可能的被消耗完，因此红磷的量要足，当装置没有冷却就打开止水夹，装置的气密性不好或红磷的量不足都会导致实验结果偏小</w:t>
      </w:r>
      <w:r>
        <w:rPr>
          <w:lang w:eastAsia="zh-CN"/>
        </w:rPr>
        <w:br/>
      </w:r>
      <w:r>
        <w:rPr>
          <w:rFonts w:ascii="Arial"/>
          <w:color w:val="333333"/>
          <w:highlight w:val="white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（</w:t>
      </w:r>
      <w:r>
        <w:rPr>
          <w:rFonts w:ascii="Arial"/>
          <w:color w:val="333333"/>
          <w:highlight w:val="white"/>
          <w:lang w:eastAsia="zh-CN"/>
        </w:rPr>
        <w:t>5</w:t>
      </w:r>
      <w:r>
        <w:rPr>
          <w:rFonts w:ascii="Arial"/>
          <w:color w:val="333333"/>
          <w:highlight w:val="white"/>
          <w:lang w:eastAsia="zh-CN"/>
        </w:rPr>
        <w:t>）图中实验是在密闭容器中进</w:t>
      </w:r>
      <w:r>
        <w:rPr>
          <w:rFonts w:ascii="Arial"/>
          <w:color w:val="333333"/>
          <w:highlight w:val="white"/>
          <w:lang w:eastAsia="zh-CN"/>
        </w:rPr>
        <w:t>行的，这样的好处是：实验过程没有五氧化二磷排放到大气中，实验结果无误差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）根据红磷和氧气点燃生成五氧化二磷分析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）根据空气中氧气中空气总体积的五分之一及实验的现象分析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）根据红磷燃烧消耗氧气及放热分析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）根据实验的注意事项分析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）从环保和误差分析方面考虑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）锥形瓶；水槽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）氯酸钾</w:t>
      </w:r>
      <w:r>
        <w:rPr>
          <w:color w:val="000000"/>
          <w:lang w:eastAsia="zh-CN"/>
        </w:rPr>
        <w:t xml:space="preserve">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→</m:t>
            </m:r>
          </m:e>
          <m:lim>
            <m:r>
              <w:rPr>
                <w:rFonts w:ascii="Cambria Math" w:hint="eastAsia"/>
                <w:lang w:eastAsia="zh-CN"/>
              </w:rPr>
              <m:t>二氧化锰</m:t>
            </m:r>
          </m:lim>
        </m:limUpp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氯化钾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氧气；</w:t>
      </w:r>
      <w:r>
        <w:rPr>
          <w:color w:val="000000"/>
          <w:lang w:eastAsia="zh-CN"/>
        </w:rPr>
        <w:t>AD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AE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a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）过氧化氢</w:t>
      </w:r>
      <w:r>
        <w:rPr>
          <w:color w:val="000000"/>
          <w:lang w:eastAsia="zh-CN"/>
        </w:rPr>
        <w:t xml:space="preserve">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→</m:t>
            </m:r>
          </m:e>
          <m:lim>
            <m:r>
              <w:rPr>
                <w:rFonts w:ascii="Cambria Math" w:hint="eastAsia"/>
                <w:lang w:eastAsia="zh-CN"/>
              </w:rPr>
              <m:t>二氧化锰</m:t>
            </m:r>
          </m:lim>
        </m:limUpp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水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氧气；二氧化碳；碳酸钙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盐酸</w:t>
      </w:r>
      <w:r>
        <w:rPr>
          <w:color w:val="000000"/>
          <w:lang w:eastAsia="zh-CN"/>
        </w:rPr>
        <w:t xml:space="preserve">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→</m:t>
            </m:r>
          </m:e>
          <m:lim/>
        </m:limUpp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氯化钙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水</w:t>
      </w:r>
      <w:r>
        <w:rPr>
          <w:color w:val="000000"/>
          <w:lang w:eastAsia="zh-CN"/>
        </w:rPr>
        <w:t>+</w:t>
      </w:r>
      <w:r>
        <w:rPr>
          <w:color w:val="000000"/>
          <w:lang w:eastAsia="zh-CN"/>
        </w:rPr>
        <w:t>二氧化碳；澄清石灰水；澄清石灰水变浑浊；控制滴加</w:t>
      </w:r>
      <w:r>
        <w:rPr>
          <w:color w:val="000000"/>
          <w:lang w:eastAsia="zh-CN"/>
        </w:rPr>
        <w:t>液体的量从而控制反应速率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AF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 xml:space="preserve">AG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气体反应装置的选取，常用气体的收集方法，氧气的实验室制法，二氧化碳的实验室制法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）题中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标号仪器的名称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①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是锥形瓶，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②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是水槽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）氯酸钾制氧气的文字表达式为：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氯酸钾</w:t>
      </w:r>
      <w:r>
        <w:rPr>
          <w:rFonts w:ascii="Arial"/>
          <w:color w:val="333333"/>
          <w:lang w:eastAsia="zh-CN"/>
        </w:rPr>
        <w:t> 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→</m:t>
            </m:r>
          </m:e>
          <m:lim>
            <m:r>
              <w:rPr>
                <w:rFonts w:ascii="Cambria Math" w:hint="eastAsia"/>
                <w:lang w:eastAsia="zh-CN"/>
              </w:rPr>
              <m:t>二氧化锰</m:t>
            </m:r>
          </m:lim>
        </m:limUpp>
      </m:oMath>
      <w:r>
        <w:rPr>
          <w:rFonts w:ascii="Arial"/>
          <w:color w:val="333333"/>
          <w:lang w:eastAsia="zh-CN"/>
        </w:rPr>
        <w:t> </w:t>
      </w:r>
      <w:r>
        <w:rPr>
          <w:rFonts w:ascii="Arial"/>
          <w:color w:val="333333"/>
          <w:highlight w:val="white"/>
          <w:lang w:eastAsia="zh-CN"/>
        </w:rPr>
        <w:t>氯化钾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氧气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，</w:t>
      </w:r>
      <w:r>
        <w:rPr>
          <w:rFonts w:ascii="Arial"/>
          <w:color w:val="333333"/>
          <w:highlight w:val="white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反应物是固体，反应条件是加热，因此发生装置选</w:t>
      </w:r>
      <w:r>
        <w:rPr>
          <w:rFonts w:ascii="Arial"/>
          <w:color w:val="333333"/>
          <w:highlight w:val="white"/>
          <w:lang w:eastAsia="zh-CN"/>
        </w:rPr>
        <w:t>A</w:t>
      </w:r>
      <w:r>
        <w:rPr>
          <w:rFonts w:ascii="Arial"/>
          <w:color w:val="333333"/>
          <w:highlight w:val="white"/>
          <w:lang w:eastAsia="zh-CN"/>
        </w:rPr>
        <w:t>，氧气的密度大于空气密度，不易溶于水，因此选择</w:t>
      </w:r>
      <w:r>
        <w:rPr>
          <w:rFonts w:ascii="Arial"/>
          <w:color w:val="333333"/>
          <w:highlight w:val="white"/>
          <w:lang w:eastAsia="zh-CN"/>
        </w:rPr>
        <w:t>D</w:t>
      </w:r>
      <w:r>
        <w:rPr>
          <w:rFonts w:ascii="Arial"/>
          <w:color w:val="333333"/>
          <w:highlight w:val="white"/>
          <w:lang w:eastAsia="zh-CN"/>
        </w:rPr>
        <w:t>或</w:t>
      </w:r>
      <w:r>
        <w:rPr>
          <w:rFonts w:ascii="Arial"/>
          <w:color w:val="333333"/>
          <w:highlight w:val="white"/>
          <w:lang w:eastAsia="zh-CN"/>
        </w:rPr>
        <w:t>E</w:t>
      </w:r>
      <w:r>
        <w:rPr>
          <w:rFonts w:ascii="Arial"/>
          <w:color w:val="333333"/>
          <w:highlight w:val="white"/>
          <w:lang w:eastAsia="zh-CN"/>
        </w:rPr>
        <w:t>收集，氧气的缪的大于空气密度，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用装置</w:t>
      </w:r>
      <w:r>
        <w:rPr>
          <w:rFonts w:ascii="Arial"/>
          <w:color w:val="333333"/>
          <w:highlight w:val="white"/>
          <w:lang w:eastAsia="zh-CN"/>
        </w:rPr>
        <w:t>G</w:t>
      </w:r>
      <w:r>
        <w:rPr>
          <w:rFonts w:ascii="Arial"/>
          <w:color w:val="333333"/>
          <w:highlight w:val="white"/>
          <w:lang w:eastAsia="zh-CN"/>
        </w:rPr>
        <w:t>收集氧气则气体应从</w:t>
      </w:r>
      <w:r>
        <w:rPr>
          <w:color w:val="000000"/>
          <w:lang w:eastAsia="zh-CN"/>
        </w:rPr>
        <w:t xml:space="preserve"> a</w:t>
      </w:r>
      <w:r>
        <w:rPr>
          <w:color w:val="000000"/>
          <w:lang w:eastAsia="zh-CN"/>
        </w:rPr>
        <w:t>进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）用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装置制取氧气不需要加热，因此是过氧化氢制氧气，文字表达式为：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过氧化氢</w:t>
      </w:r>
      <w:r>
        <w:rPr>
          <w:rFonts w:ascii="Arial"/>
          <w:color w:val="333333"/>
          <w:lang w:eastAsia="zh-CN"/>
        </w:rPr>
        <w:t> 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→</m:t>
            </m:r>
          </m:e>
          <m:lim>
            <m:r>
              <w:rPr>
                <w:rFonts w:ascii="Cambria Math" w:hint="eastAsia"/>
                <w:lang w:eastAsia="zh-CN"/>
              </w:rPr>
              <m:t>二氧化锰</m:t>
            </m:r>
          </m:lim>
        </m:limUpp>
      </m:oMath>
      <w:r>
        <w:rPr>
          <w:rFonts w:ascii="Arial"/>
          <w:color w:val="333333"/>
          <w:lang w:eastAsia="zh-CN"/>
        </w:rPr>
        <w:t> </w:t>
      </w:r>
      <w:r>
        <w:rPr>
          <w:rFonts w:ascii="Arial"/>
          <w:color w:val="333333"/>
          <w:highlight w:val="white"/>
          <w:lang w:eastAsia="zh-CN"/>
        </w:rPr>
        <w:t>水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氧气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，此装置还可以制取二氧化碳，文字表达式为：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碳酸钙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盐酸</w:t>
      </w:r>
      <w:r>
        <w:rPr>
          <w:rFonts w:ascii="Arial"/>
          <w:color w:val="333333"/>
          <w:lang w:eastAsia="zh-CN"/>
        </w:rPr>
        <w:t> 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int="eastAsia"/>
                <w:lang w:eastAsia="zh-CN"/>
              </w:rPr>
              <m:t>→</m:t>
            </m:r>
          </m:e>
          <m:lim/>
        </m:limUpp>
      </m:oMath>
      <w:r>
        <w:rPr>
          <w:rFonts w:ascii="Arial"/>
          <w:color w:val="333333"/>
          <w:lang w:eastAsia="zh-CN"/>
        </w:rPr>
        <w:t> </w:t>
      </w:r>
      <w:r>
        <w:rPr>
          <w:rFonts w:ascii="Arial"/>
          <w:color w:val="333333"/>
          <w:highlight w:val="white"/>
          <w:lang w:eastAsia="zh-CN"/>
        </w:rPr>
        <w:t>氯化钙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水</w:t>
      </w:r>
      <w:r>
        <w:rPr>
          <w:rFonts w:ascii="Arial"/>
          <w:color w:val="333333"/>
          <w:highlight w:val="white"/>
          <w:lang w:eastAsia="zh-CN"/>
        </w:rPr>
        <w:t>+</w:t>
      </w:r>
      <w:r>
        <w:rPr>
          <w:rFonts w:ascii="Arial"/>
          <w:color w:val="333333"/>
          <w:highlight w:val="white"/>
          <w:lang w:eastAsia="zh-CN"/>
        </w:rPr>
        <w:t>二氧化碳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，利用澄清石灰水进行检验，现象是二氧化碳能使澄清石灰水变浑浊，长颈漏斗依次性就加完了液体，而分液漏斗可以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控制滴加液体的量从而控制反应速率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）反应物是固体，反应条件是加热，因此采用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作为发生装置，</w:t>
      </w:r>
      <w:r>
        <w:rPr>
          <w:color w:val="000000"/>
          <w:lang w:eastAsia="zh-CN"/>
        </w:rPr>
        <w:t xml:space="preserve"> </w:t>
      </w:r>
      <w:r>
        <w:rPr>
          <w:rFonts w:ascii="Arial"/>
          <w:color w:val="333333"/>
          <w:highlight w:val="white"/>
          <w:lang w:eastAsia="zh-CN"/>
        </w:rPr>
        <w:t>氨气密度比空气密度小极易溶于水。</w:t>
      </w:r>
      <w:r>
        <w:rPr>
          <w:color w:val="000000"/>
          <w:lang w:eastAsia="zh-CN"/>
        </w:rPr>
        <w:t> </w:t>
      </w:r>
      <w:r>
        <w:rPr>
          <w:color w:val="000000"/>
          <w:lang w:eastAsia="zh-CN"/>
        </w:rPr>
        <w:t>因此采用</w:t>
      </w:r>
      <w:r>
        <w:rPr>
          <w:color w:val="000000"/>
          <w:lang w:eastAsia="zh-CN"/>
        </w:rPr>
        <w:t>E</w:t>
      </w:r>
      <w:r>
        <w:rPr>
          <w:color w:val="000000"/>
          <w:lang w:eastAsia="zh-CN"/>
        </w:rPr>
        <w:t>作为收集装置</w:t>
      </w:r>
      <w:r>
        <w:rPr>
          <w:color w:val="000000"/>
          <w:lang w:eastAsia="zh-CN"/>
        </w:rPr>
        <w:t xml:space="preserve"> 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）根据常用仪器的名称分析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）根据氯酸钾在</w:t>
      </w:r>
      <w:r>
        <w:rPr>
          <w:color w:val="000000"/>
          <w:lang w:eastAsia="zh-CN"/>
        </w:rPr>
        <w:t>二氧化锰的催化下加热生成氯化钾和氧气，根据反应物的状态和反应条件确定发生装置，根据气体的密度和水溶性确定收集装置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）根据反应物的状态和反应条件确定发生装置，结合二氧化碳的检验方法分析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）根据反应物的状态和反应条件确定发生装置，根据气体的密度和水溶性确定收集装置</w:t>
      </w:r>
    </w:p>
    <w:p w:rsidR="00EA5E45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NH</w:t>
      </w:r>
      <w:r>
        <w:rPr>
          <w:color w:val="000000"/>
          <w:vertAlign w:val="subscript"/>
          <w:lang w:eastAsia="zh-CN"/>
        </w:rPr>
        <w:t>4</w:t>
      </w:r>
      <w:r>
        <w:rPr>
          <w:color w:val="000000"/>
          <w:lang w:eastAsia="zh-CN"/>
        </w:rPr>
        <w:t>NO</w:t>
      </w:r>
      <w:r>
        <w:rPr>
          <w:color w:val="000000"/>
          <w:vertAlign w:val="subscript"/>
          <w:lang w:eastAsia="zh-CN"/>
        </w:rPr>
        <w:t>3</w:t>
      </w:r>
      <w:r>
        <w:rPr>
          <w:color w:val="000000"/>
          <w:lang w:eastAsia="zh-CN"/>
        </w:rPr>
        <w:t>中</w:t>
      </w:r>
      <w:r>
        <w:rPr>
          <w:color w:val="000000"/>
          <w:lang w:eastAsia="zh-CN"/>
        </w:rPr>
        <w:t>m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N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∶m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∶m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O</w:t>
      </w:r>
      <w:r>
        <w:rPr>
          <w:color w:val="000000"/>
          <w:lang w:eastAsia="zh-CN"/>
        </w:rPr>
        <w:t>）＝（</w:t>
      </w:r>
      <w:r>
        <w:rPr>
          <w:color w:val="000000"/>
          <w:lang w:eastAsia="zh-CN"/>
        </w:rPr>
        <w:t>14×2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∶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1×4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∶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16×3</w:t>
      </w:r>
      <w:r>
        <w:rPr>
          <w:color w:val="000000"/>
          <w:lang w:eastAsia="zh-CN"/>
        </w:rPr>
        <w:t>）＝</w:t>
      </w:r>
      <w:r>
        <w:rPr>
          <w:color w:val="000000"/>
          <w:lang w:eastAsia="zh-CN"/>
        </w:rPr>
        <w:t>7∶1∶12</w:t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m:oMath>
        <m:r>
          <w:rPr>
            <w:rFonts w:ascii="Cambria Math" w:hint="eastAsia"/>
            <w:lang w:eastAsia="zh-CN"/>
          </w:rPr>
          <m:t>200</m:t>
        </m:r>
        <m:r>
          <w:rPr>
            <w:rFonts w:ascii="Cambria Math" w:hint="eastAsia"/>
            <w:lang w:eastAsia="zh-CN"/>
          </w:rPr>
          <m:t>g</m:t>
        </m:r>
        <m:r>
          <w:rPr>
            <w:rFonts w:ascii="Cambria Math" w:hint="eastAsia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14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14+1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4+14+16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3</m:t>
            </m:r>
          </m:den>
        </m:f>
        <m:r>
          <w:rPr>
            <w:rFonts w:ascii="Cambria Math" w:hint="eastAsia"/>
            <w:lang w:eastAsia="zh-CN"/>
          </w:rPr>
          <m:t>×</m:t>
        </m:r>
        <m:r>
          <w:rPr>
            <w:rFonts w:ascii="Cambria Math" w:hint="eastAsia"/>
            <w:lang w:eastAsia="zh-CN"/>
          </w:rPr>
          <m:t>100%=70</m:t>
        </m:r>
        <m:r>
          <w:rPr>
            <w:rFonts w:ascii="Cambria Math" w:hint="eastAsia"/>
            <w:lang w:eastAsia="zh-CN"/>
          </w:rPr>
          <m:t>g</m:t>
        </m:r>
      </m:oMath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）设质量为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的硫酸铵中的氮元素与</w:t>
      </w:r>
      <w:r>
        <w:rPr>
          <w:color w:val="000000"/>
          <w:lang w:eastAsia="zh-CN"/>
        </w:rPr>
        <w:t>200</w:t>
      </w:r>
      <w:r>
        <w:rPr>
          <w:color w:val="000000"/>
          <w:lang w:eastAsia="zh-CN"/>
        </w:rPr>
        <w:t>g</w:t>
      </w:r>
      <w:r>
        <w:rPr>
          <w:color w:val="000000"/>
          <w:lang w:eastAsia="zh-CN"/>
        </w:rPr>
        <w:t>硝酸铵中氮元素的质量相当。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x</m:t>
        </m:r>
        <m:r>
          <w:rPr>
            <w:rFonts w:ascii="Cambria Math" w:hint="eastAsia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14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(14+1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2)+32+16</m:t>
            </m:r>
            <m:r>
              <w:rPr>
                <w:rFonts w:ascii="Cambria Math" w:hint="eastAsia"/>
                <w:lang w:eastAsia="zh-CN"/>
              </w:rPr>
              <m:t>×</m:t>
            </m:r>
            <m:r>
              <w:rPr>
                <w:rFonts w:ascii="Cambria Math" w:hint="eastAsia"/>
                <w:lang w:eastAsia="zh-CN"/>
              </w:rPr>
              <m:t>4</m:t>
            </m:r>
          </m:den>
        </m:f>
        <m:r>
          <w:rPr>
            <w:rFonts w:ascii="Cambria Math" w:hint="eastAsia"/>
            <w:lang w:eastAsia="zh-CN"/>
          </w:rPr>
          <m:t>×</m:t>
        </m:r>
        <m:r>
          <w:rPr>
            <w:rFonts w:ascii="Cambria Math" w:hint="eastAsia"/>
            <w:lang w:eastAsia="zh-CN"/>
          </w:rPr>
          <m:t>100%=70</m:t>
        </m:r>
        <m:r>
          <w:rPr>
            <w:rFonts w:ascii="Cambria Math" w:hint="eastAsia"/>
            <w:lang w:eastAsia="zh-CN"/>
          </w:rPr>
          <m:t>g</m:t>
        </m:r>
      </m:oMath>
      <w:r>
        <w:rPr>
          <w:color w:val="000000"/>
          <w:lang w:eastAsia="zh-CN"/>
        </w:rPr>
        <w:t xml:space="preserve"> </w:t>
      </w:r>
      <w:r>
        <w:rPr>
          <w:i/>
          <w:color w:val="000000"/>
          <w:lang w:eastAsia="zh-CN"/>
        </w:rPr>
        <w:t>x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330g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【考点】</w:t>
      </w:r>
      <w:r>
        <w:rPr>
          <w:color w:val="000000"/>
          <w:lang w:eastAsia="zh-CN"/>
        </w:rPr>
        <w:t>化学式的相关计算</w:t>
      </w:r>
      <w:r>
        <w:rPr>
          <w:color w:val="000000"/>
          <w:lang w:eastAsia="zh-CN"/>
        </w:rPr>
        <w:t xml:space="preserve">    </w:t>
      </w:r>
    </w:p>
    <w:p w:rsidR="00EA5E45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）根据元素质量比的计算方法分析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）根据元素质量等于物质质量乘以元素的质量分数分析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）根据元素量等于物质质量乘以元素的质量分数分析</w:t>
      </w:r>
    </w:p>
    <w:p w:rsidR="00EA5E45">
      <w:pPr>
        <w:spacing w:after="0"/>
        <w:rPr>
          <w:lang w:eastAsia="zh-CN"/>
        </w:rPr>
      </w:pPr>
    </w:p>
    <w:sectPr w:rsidSect="00EA5E45">
      <w:headerReference w:type="even" r:id="rId1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E45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position:absolute;v-text-anchor:middle;z-index:251659264" o:preferrelative="t">
          <v:textbox style="layout-flow:vertical;mso-layout-flow-alt:bottom-to-top">
            <w:txbxContent>
              <w:p w:rsidR="00EA5E45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position:absolute;v-text-anchor:middle;z-index:251660288" o:preferrelative="t" fillcolor="#d8d8d8">
          <v:textbox style="layout-flow:vertical;mso-layout-flow-alt:bottom-to-top">
            <w:txbxContent>
              <w:p w:rsidR="00EA5E45" w:rsidP="008965A4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position:absolute;v-text-anchor:middle;z-index:251661312" o:preferrelative="t">
          <v:textbox style="layout-flow:vertical;mso-layout-flow-alt:bottom-to-top">
            <w:txbxContent>
              <w:p w:rsidR="00EA5E45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t>………</w:t>
                </w:r>
                <w:r>
                  <w:rPr>
                    <w:rFonts w:hint="eastAsia"/>
                    <w:lang w:eastAsia="zh-CN"/>
                  </w:rPr>
                  <w:drawing>
                    <wp:inline>
                      <wp:extent cx="190527" cy="371527"/>
                      <wp:docPr id="100041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82018207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0527" cy="37152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t>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D52"/>
    <w:multiLevelType w:val="hybridMultilevel"/>
    <w:tmpl w:val="61F6A5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272028"/>
    <w:multiLevelType w:val="hybridMultilevel"/>
    <w:tmpl w:val="914CBB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65A4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5E45"/>
    <w:rsid w:val="00EA7F9A"/>
    <w:rsid w:val="00ED4BBB"/>
    <w:rsid w:val="00EE6DE3"/>
    <w:rsid w:val="00EE7645"/>
    <w:rsid w:val="00F47B26"/>
    <w:rsid w:val="00F86A70"/>
    <w:rsid w:val="00F926C7"/>
    <w:rsid w:val="00FB27F6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E45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EA5E45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EA5E45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EA5E4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EA5E45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EA5E45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EA5E45"/>
    <w:rPr>
      <w:sz w:val="18"/>
      <w:szCs w:val="18"/>
    </w:rPr>
  </w:style>
  <w:style w:type="paragraph" w:customStyle="1" w:styleId="1">
    <w:name w:val="正文1"/>
    <w:qFormat/>
    <w:rsid w:val="00EA5E45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EA5E45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EA5E45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EA5E45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EA5E4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5071</Words>
  <Characters>5478</Characters>
  <Application>Microsoft Office Word</Application>
  <DocSecurity>0</DocSecurity>
  <Lines>219</Lines>
  <Paragraphs>239</Paragraphs>
  <ScaleCrop>false</ScaleCrop>
  <Company/>
  <LinksUpToDate>false</LinksUpToDate>
  <CharactersWithSpaces>10310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Users</cp:lastModifiedBy>
  <cp:revision>7</cp:revision>
  <dcterms:created xsi:type="dcterms:W3CDTF">2013-12-09T06:44:00Z</dcterms:created>
  <dcterms:modified xsi:type="dcterms:W3CDTF">2019-12-04T00:45:00Z</dcterms:modified>
</cp:coreProperties>
</file>